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1E265">
      <w:pPr>
        <w:pStyle w:val="2"/>
        <w:jc w:val="center"/>
        <w:rPr>
          <w:rFonts w:ascii="黑体" w:eastAsia="黑体" w:cs="宋体"/>
          <w:kern w:val="0"/>
          <w:szCs w:val="32"/>
        </w:rPr>
      </w:pPr>
      <w:r>
        <w:rPr>
          <w:rFonts w:hint="eastAsia" w:ascii="黑体" w:eastAsia="黑体" w:cs="宋体"/>
          <w:kern w:val="0"/>
          <w:szCs w:val="32"/>
        </w:rPr>
        <w:t>中南财经政法大学</w:t>
      </w:r>
      <w:r>
        <w:rPr>
          <w:rFonts w:hint="eastAsia" w:ascii="黑体" w:eastAsia="黑体" w:cs="宋体"/>
          <w:kern w:val="0"/>
          <w:szCs w:val="32"/>
          <w:lang w:eastAsia="zh-CN"/>
        </w:rPr>
        <w:t>文澜学院</w:t>
      </w:r>
      <w:r>
        <w:rPr>
          <w:rFonts w:hint="eastAsia" w:ascii="黑体" w:eastAsia="黑体" w:cs="宋体"/>
          <w:kern w:val="0"/>
          <w:szCs w:val="32"/>
        </w:rPr>
        <w:t>本科生“优良学风宿舍”申报表</w:t>
      </w:r>
    </w:p>
    <w:p w14:paraId="07A8EC96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（</w:t>
      </w:r>
      <w:r>
        <w:rPr>
          <w:rFonts w:hint="eastAsia" w:ascii="黑体" w:eastAsia="黑体"/>
          <w:sz w:val="32"/>
          <w:szCs w:val="32"/>
          <w:lang w:val="en-US" w:eastAsia="zh-CN"/>
        </w:rPr>
        <w:t>2025</w:t>
      </w:r>
      <w:r>
        <w:rPr>
          <w:rFonts w:ascii="黑体" w:eastAsia="黑体"/>
          <w:sz w:val="32"/>
          <w:szCs w:val="32"/>
        </w:rPr>
        <w:t>年</w:t>
      </w:r>
      <w:r>
        <w:rPr>
          <w:rFonts w:hint="eastAsia" w:ascii="黑体" w:eastAsia="黑体"/>
          <w:sz w:val="32"/>
          <w:szCs w:val="32"/>
          <w:lang w:val="en-US" w:eastAsia="zh-CN"/>
        </w:rPr>
        <w:t>度</w:t>
      </w:r>
      <w:r>
        <w:rPr>
          <w:rFonts w:ascii="黑体" w:eastAsia="黑体"/>
          <w:sz w:val="32"/>
          <w:szCs w:val="32"/>
        </w:rPr>
        <w:t>）</w:t>
      </w:r>
    </w:p>
    <w:tbl>
      <w:tblPr>
        <w:tblStyle w:val="5"/>
        <w:tblW w:w="8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288"/>
        <w:gridCol w:w="1691"/>
        <w:gridCol w:w="2566"/>
        <w:gridCol w:w="2023"/>
      </w:tblGrid>
      <w:tr w14:paraId="528B2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934" w:type="dxa"/>
            <w:gridSpan w:val="2"/>
            <w:vAlign w:val="center"/>
          </w:tcPr>
          <w:p w14:paraId="502EED6F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  院</w:t>
            </w:r>
          </w:p>
        </w:tc>
        <w:tc>
          <w:tcPr>
            <w:tcW w:w="1691" w:type="dxa"/>
            <w:vAlign w:val="center"/>
          </w:tcPr>
          <w:p w14:paraId="6426A70D">
            <w:pPr>
              <w:pStyle w:val="2"/>
              <w:jc w:val="center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 w14:paraId="68B02716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  级</w:t>
            </w:r>
          </w:p>
        </w:tc>
        <w:tc>
          <w:tcPr>
            <w:tcW w:w="2023" w:type="dxa"/>
            <w:vAlign w:val="center"/>
          </w:tcPr>
          <w:p w14:paraId="63C27B8D">
            <w:pPr>
              <w:pStyle w:val="2"/>
              <w:jc w:val="center"/>
              <w:rPr>
                <w:b/>
                <w:sz w:val="24"/>
              </w:rPr>
            </w:pPr>
          </w:p>
        </w:tc>
      </w:tr>
      <w:tr w14:paraId="1B3F8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934" w:type="dxa"/>
            <w:gridSpan w:val="2"/>
            <w:vAlign w:val="center"/>
          </w:tcPr>
          <w:p w14:paraId="7EF6CAB5">
            <w:pPr>
              <w:pStyle w:val="2"/>
              <w:jc w:val="center"/>
              <w:rPr>
                <w:rFonts w:hint="eastAsia" w:eastAsia="仿宋_GB2312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</w:rPr>
              <w:t>寝室</w:t>
            </w:r>
            <w:r>
              <w:rPr>
                <w:rFonts w:hint="eastAsia"/>
                <w:b/>
                <w:sz w:val="24"/>
                <w:lang w:val="en-US" w:eastAsia="zh-CN"/>
              </w:rPr>
              <w:t>长</w:t>
            </w:r>
          </w:p>
        </w:tc>
        <w:tc>
          <w:tcPr>
            <w:tcW w:w="1691" w:type="dxa"/>
            <w:vAlign w:val="center"/>
          </w:tcPr>
          <w:p w14:paraId="29EE6253">
            <w:pPr>
              <w:pStyle w:val="2"/>
              <w:rPr>
                <w:rFonts w:hint="default"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6" w:type="dxa"/>
            <w:vAlign w:val="center"/>
          </w:tcPr>
          <w:p w14:paraId="40535D07"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寝室长联系方式</w:t>
            </w:r>
          </w:p>
        </w:tc>
        <w:tc>
          <w:tcPr>
            <w:tcW w:w="2023" w:type="dxa"/>
            <w:vAlign w:val="center"/>
          </w:tcPr>
          <w:p w14:paraId="481F9D4B">
            <w:pPr>
              <w:pStyle w:val="2"/>
              <w:rPr>
                <w:b/>
                <w:sz w:val="24"/>
              </w:rPr>
            </w:pPr>
          </w:p>
        </w:tc>
      </w:tr>
      <w:tr w14:paraId="769D2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934" w:type="dxa"/>
            <w:gridSpan w:val="2"/>
            <w:vAlign w:val="center"/>
          </w:tcPr>
          <w:p w14:paraId="5FE9D0B3"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辅导员</w:t>
            </w:r>
          </w:p>
        </w:tc>
        <w:tc>
          <w:tcPr>
            <w:tcW w:w="1691" w:type="dxa"/>
            <w:vAlign w:val="center"/>
          </w:tcPr>
          <w:p w14:paraId="783402CB">
            <w:pPr>
              <w:pStyle w:val="2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66" w:type="dxa"/>
            <w:vAlign w:val="center"/>
          </w:tcPr>
          <w:p w14:paraId="7E2DAEEE">
            <w:pPr>
              <w:pStyle w:val="2"/>
              <w:jc w:val="center"/>
              <w:rPr>
                <w:rFonts w:ascii="Times New Roman" w:hAnsi="Times New Roman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辅导员联系方式</w:t>
            </w:r>
          </w:p>
        </w:tc>
        <w:tc>
          <w:tcPr>
            <w:tcW w:w="2023" w:type="dxa"/>
            <w:vAlign w:val="center"/>
          </w:tcPr>
          <w:p w14:paraId="1F21E529">
            <w:pPr>
              <w:pStyle w:val="2"/>
              <w:rPr>
                <w:b/>
                <w:sz w:val="24"/>
              </w:rPr>
            </w:pPr>
          </w:p>
        </w:tc>
      </w:tr>
      <w:tr w14:paraId="75667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934" w:type="dxa"/>
            <w:gridSpan w:val="2"/>
            <w:vAlign w:val="center"/>
          </w:tcPr>
          <w:p w14:paraId="3354AA01">
            <w:pPr>
              <w:pStyle w:val="2"/>
              <w:jc w:val="center"/>
              <w:rPr>
                <w:rFonts w:hint="eastAsia" w:eastAsia="仿宋_GB2312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</w:rPr>
              <w:t>宿舍</w:t>
            </w:r>
            <w:r>
              <w:rPr>
                <w:rFonts w:hint="eastAsia"/>
                <w:b/>
                <w:sz w:val="24"/>
                <w:lang w:val="en-US" w:eastAsia="zh-CN"/>
              </w:rPr>
              <w:t>号</w:t>
            </w:r>
          </w:p>
        </w:tc>
        <w:tc>
          <w:tcPr>
            <w:tcW w:w="1691" w:type="dxa"/>
            <w:vAlign w:val="center"/>
          </w:tcPr>
          <w:p w14:paraId="56F9979B">
            <w:pPr>
              <w:pStyle w:val="2"/>
              <w:rPr>
                <w:b/>
                <w:sz w:val="24"/>
              </w:rPr>
            </w:pPr>
            <w:r>
              <w:rPr>
                <w:rFonts w:hint="eastAsia" w:cs="Times New Roman"/>
                <w:b w:val="0"/>
                <w:bCs/>
                <w:kern w:val="2"/>
                <w:sz w:val="20"/>
                <w:szCs w:val="20"/>
                <w:lang w:val="en-US" w:eastAsia="zh-CN" w:bidi="ar-SA"/>
              </w:rPr>
              <w:t>X湖X栋XXX室</w:t>
            </w:r>
          </w:p>
        </w:tc>
        <w:tc>
          <w:tcPr>
            <w:tcW w:w="2566" w:type="dxa"/>
            <w:vAlign w:val="center"/>
          </w:tcPr>
          <w:p w14:paraId="366B6CD8">
            <w:pPr>
              <w:pStyle w:val="2"/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宿舍格言</w:t>
            </w:r>
          </w:p>
        </w:tc>
        <w:tc>
          <w:tcPr>
            <w:tcW w:w="2023" w:type="dxa"/>
            <w:vAlign w:val="center"/>
          </w:tcPr>
          <w:p w14:paraId="2A91BF06">
            <w:pPr>
              <w:pStyle w:val="2"/>
              <w:rPr>
                <w:b/>
                <w:sz w:val="24"/>
              </w:rPr>
            </w:pPr>
          </w:p>
        </w:tc>
      </w:tr>
      <w:tr w14:paraId="5372E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315" w:hRule="atLeast"/>
          <w:jc w:val="center"/>
        </w:trPr>
        <w:tc>
          <w:tcPr>
            <w:tcW w:w="646" w:type="dxa"/>
            <w:vAlign w:val="center"/>
          </w:tcPr>
          <w:p w14:paraId="010F41A0">
            <w:pPr>
              <w:pStyle w:val="2"/>
              <w:jc w:val="center"/>
              <w:rPr>
                <w:b/>
                <w:sz w:val="24"/>
              </w:rPr>
            </w:pPr>
          </w:p>
          <w:p w14:paraId="65D8442E">
            <w:pPr>
              <w:pStyle w:val="2"/>
              <w:jc w:val="center"/>
              <w:rPr>
                <w:b/>
                <w:sz w:val="24"/>
              </w:rPr>
            </w:pPr>
          </w:p>
          <w:p w14:paraId="6278D6E1">
            <w:pPr>
              <w:pStyle w:val="2"/>
              <w:jc w:val="center"/>
              <w:rPr>
                <w:b/>
                <w:sz w:val="24"/>
              </w:rPr>
            </w:pPr>
          </w:p>
          <w:p w14:paraId="7D7CFF44">
            <w:pPr>
              <w:pStyle w:val="2"/>
              <w:jc w:val="center"/>
              <w:rPr>
                <w:b/>
                <w:sz w:val="24"/>
              </w:rPr>
            </w:pPr>
          </w:p>
          <w:p w14:paraId="7D68CC95">
            <w:pPr>
              <w:pStyle w:val="2"/>
              <w:rPr>
                <w:b/>
                <w:sz w:val="24"/>
              </w:rPr>
            </w:pPr>
          </w:p>
          <w:p w14:paraId="10419F63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</w:t>
            </w:r>
          </w:p>
          <w:p w14:paraId="19651737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要</w:t>
            </w:r>
          </w:p>
          <w:p w14:paraId="75E78232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事</w:t>
            </w:r>
          </w:p>
          <w:p w14:paraId="7A135841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迹</w:t>
            </w:r>
          </w:p>
          <w:p w14:paraId="38907949">
            <w:pPr>
              <w:pStyle w:val="2"/>
              <w:jc w:val="center"/>
              <w:rPr>
                <w:b/>
                <w:sz w:val="24"/>
              </w:rPr>
            </w:pPr>
          </w:p>
          <w:p w14:paraId="5EC5C7D2">
            <w:pPr>
              <w:pStyle w:val="2"/>
              <w:jc w:val="center"/>
              <w:rPr>
                <w:b/>
                <w:sz w:val="24"/>
              </w:rPr>
            </w:pPr>
          </w:p>
          <w:p w14:paraId="0784EB0D">
            <w:pPr>
              <w:pStyle w:val="2"/>
              <w:jc w:val="center"/>
              <w:rPr>
                <w:b/>
                <w:sz w:val="24"/>
              </w:rPr>
            </w:pPr>
          </w:p>
          <w:p w14:paraId="16A3E29F">
            <w:pPr>
              <w:pStyle w:val="2"/>
              <w:jc w:val="center"/>
              <w:rPr>
                <w:b/>
                <w:sz w:val="24"/>
              </w:rPr>
            </w:pPr>
          </w:p>
          <w:p w14:paraId="1A9C947D">
            <w:pPr>
              <w:pStyle w:val="2"/>
              <w:jc w:val="center"/>
              <w:rPr>
                <w:b/>
                <w:sz w:val="24"/>
              </w:rPr>
            </w:pPr>
          </w:p>
          <w:p w14:paraId="42CA0FCD">
            <w:pPr>
              <w:pStyle w:val="2"/>
              <w:rPr>
                <w:b/>
                <w:sz w:val="24"/>
              </w:rPr>
            </w:pPr>
          </w:p>
        </w:tc>
        <w:tc>
          <w:tcPr>
            <w:tcW w:w="7568" w:type="dxa"/>
            <w:gridSpan w:val="4"/>
          </w:tcPr>
          <w:p w14:paraId="313BAB57">
            <w:pPr>
              <w:widowControl/>
              <w:jc w:val="left"/>
              <w:rPr>
                <w:b/>
                <w:sz w:val="24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请</w:t>
            </w: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从思想建设、学风建设、学习成绩、科研创新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和宿舍读书文化建设五</w:t>
            </w:r>
            <w:r>
              <w:rPr>
                <w:rFonts w:hint="eastAsia"/>
                <w:b w:val="0"/>
                <w:bCs/>
                <w:sz w:val="21"/>
                <w:szCs w:val="21"/>
                <w:lang w:eastAsia="zh-CN"/>
              </w:rPr>
              <w:t>个方面</w:t>
            </w: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介绍宿舍主要事迹，5号字体，不超过1500字）</w:t>
            </w:r>
          </w:p>
        </w:tc>
      </w:tr>
      <w:tr w14:paraId="045B7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6" w:hRule="atLeast"/>
          <w:jc w:val="center"/>
        </w:trPr>
        <w:tc>
          <w:tcPr>
            <w:tcW w:w="646" w:type="dxa"/>
            <w:vAlign w:val="center"/>
          </w:tcPr>
          <w:p w14:paraId="49004E54">
            <w:pPr>
              <w:pStyle w:val="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所获荣誉</w:t>
            </w:r>
          </w:p>
        </w:tc>
        <w:tc>
          <w:tcPr>
            <w:tcW w:w="7568" w:type="dxa"/>
            <w:gridSpan w:val="4"/>
            <w:vAlign w:val="center"/>
          </w:tcPr>
          <w:p w14:paraId="5C7C464F"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国家级（X项）</w:t>
            </w:r>
          </w:p>
          <w:p w14:paraId="2A5851AC">
            <w:pPr>
              <w:widowControl/>
              <w:numPr>
                <w:ilvl w:val="0"/>
                <w:numId w:val="1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20185546">
            <w:pPr>
              <w:widowControl/>
              <w:numPr>
                <w:ilvl w:val="0"/>
                <w:numId w:val="1"/>
              </w:numPr>
              <w:rPr>
                <w:rFonts w:hint="default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44D4D165"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省级（X项）</w:t>
            </w:r>
          </w:p>
          <w:p w14:paraId="0E4CBFAD">
            <w:pPr>
              <w:widowControl/>
              <w:numPr>
                <w:ilvl w:val="0"/>
                <w:numId w:val="2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2DEED55F">
            <w:pPr>
              <w:widowControl/>
              <w:numPr>
                <w:ilvl w:val="0"/>
                <w:numId w:val="2"/>
              </w:numPr>
              <w:rPr>
                <w:rFonts w:hint="default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10BBB92F"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校级（X项）</w:t>
            </w:r>
          </w:p>
          <w:p w14:paraId="25D57632">
            <w:pPr>
              <w:widowControl/>
              <w:numPr>
                <w:ilvl w:val="0"/>
                <w:numId w:val="3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2C5D99B7">
            <w:pPr>
              <w:widowControl/>
              <w:numPr>
                <w:ilvl w:val="0"/>
                <w:numId w:val="3"/>
              </w:numPr>
              <w:rPr>
                <w:rFonts w:hint="default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1A6B7CA8">
            <w:pPr>
              <w:widowControl/>
              <w:numPr>
                <w:ilvl w:val="0"/>
                <w:numId w:val="0"/>
              </w:numP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 w:val="0"/>
                <w:sz w:val="21"/>
                <w:szCs w:val="21"/>
                <w:lang w:val="en-US" w:eastAsia="zh-CN"/>
              </w:rPr>
              <w:t>院级（X项）</w:t>
            </w:r>
          </w:p>
          <w:p w14:paraId="5587ED8F">
            <w:pPr>
              <w:widowControl/>
              <w:numPr>
                <w:ilvl w:val="0"/>
                <w:numId w:val="4"/>
              </w:numP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  <w:p w14:paraId="1FA7D556">
            <w:pPr>
              <w:widowControl/>
              <w:numPr>
                <w:ilvl w:val="0"/>
                <w:numId w:val="4"/>
              </w:numPr>
              <w:ind w:left="0" w:leftChars="0" w:firstLine="0" w:firstLineChars="0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1"/>
                <w:szCs w:val="21"/>
                <w:lang w:val="en-US" w:eastAsia="zh-CN"/>
              </w:rPr>
              <w:t>。。。。</w:t>
            </w:r>
          </w:p>
        </w:tc>
      </w:tr>
      <w:tr w14:paraId="50390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3" w:hRule="atLeast"/>
          <w:jc w:val="center"/>
        </w:trPr>
        <w:tc>
          <w:tcPr>
            <w:tcW w:w="646" w:type="dxa"/>
            <w:vAlign w:val="center"/>
          </w:tcPr>
          <w:p w14:paraId="4421897A">
            <w:pPr>
              <w:pStyle w:val="2"/>
              <w:jc w:val="center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诚信声明</w:t>
            </w:r>
          </w:p>
        </w:tc>
        <w:tc>
          <w:tcPr>
            <w:tcW w:w="7568" w:type="dxa"/>
            <w:gridSpan w:val="4"/>
            <w:vAlign w:val="center"/>
          </w:tcPr>
          <w:p w14:paraId="75AE5289">
            <w:pPr>
              <w:pStyle w:val="2"/>
              <w:rPr>
                <w:rFonts w:hint="eastAsia"/>
                <w:b w:val="0"/>
                <w:bCs/>
                <w:sz w:val="24"/>
              </w:rPr>
            </w:pPr>
            <w:r>
              <w:rPr>
                <w:rFonts w:hint="eastAsia"/>
                <w:b w:val="0"/>
                <w:bCs/>
                <w:sz w:val="24"/>
                <w:lang w:val="en-US" w:eastAsia="zh-CN"/>
              </w:rPr>
              <w:t>_______（宿舍号）宿舍全体成员</w:t>
            </w:r>
            <w:r>
              <w:rPr>
                <w:rFonts w:hint="eastAsia"/>
                <w:b w:val="0"/>
                <w:bCs/>
                <w:sz w:val="24"/>
              </w:rPr>
              <w:t>承诺，上一学年无违法违纪行为，所提供的申请表等材料中的所有信息均真实准确。特此声明。</w:t>
            </w:r>
          </w:p>
          <w:p w14:paraId="2D26C8BE">
            <w:pPr>
              <w:pStyle w:val="2"/>
              <w:rPr>
                <w:rFonts w:hint="eastAsia"/>
                <w:b/>
                <w:sz w:val="24"/>
              </w:rPr>
            </w:pPr>
          </w:p>
          <w:p w14:paraId="67265103">
            <w:pPr>
              <w:pStyle w:val="2"/>
              <w:wordWrap w:val="0"/>
              <w:jc w:val="right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 xml:space="preserve">（宿舍所有成员签名）    </w:t>
            </w:r>
          </w:p>
          <w:p w14:paraId="4821545D">
            <w:pPr>
              <w:pStyle w:val="2"/>
              <w:wordWrap w:val="0"/>
              <w:jc w:val="right"/>
              <w:rPr>
                <w:rFonts w:hint="eastAsia"/>
                <w:b/>
                <w:sz w:val="24"/>
                <w:lang w:val="en-US" w:eastAsia="zh-CN"/>
              </w:rPr>
            </w:pPr>
          </w:p>
          <w:p w14:paraId="3B55C282">
            <w:pPr>
              <w:pStyle w:val="2"/>
              <w:wordWrap w:val="0"/>
              <w:jc w:val="right"/>
              <w:rPr>
                <w:rFonts w:hint="default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年   月   日</w:t>
            </w:r>
          </w:p>
        </w:tc>
      </w:tr>
    </w:tbl>
    <w:p w14:paraId="0F8FC71B">
      <w:pPr>
        <w:rPr>
          <w:rFonts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eastAsia="zh-CN"/>
        </w:rPr>
        <w:t>注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评比会参考学风建设月积分排名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EC811F"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26470A51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1"/>
    <w:multiLevelType w:val="singleLevel"/>
    <w:tmpl w:val="00000001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 w:val="0"/>
        <w:bCs w:val="0"/>
      </w:rPr>
    </w:lvl>
  </w:abstractNum>
  <w:abstractNum w:abstractNumId="2">
    <w:nsid w:val="00000002"/>
    <w:multiLevelType w:val="singleLevel"/>
    <w:tmpl w:val="0000000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000003"/>
    <w:multiLevelType w:val="singleLevel"/>
    <w:tmpl w:val="0000000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E1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="宋体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rPr>
      <w:rFonts w:eastAsia="仿宋_GB2312"/>
      <w:sz w:val="32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正文文本 Char"/>
    <w:basedOn w:val="6"/>
    <w:link w:val="2"/>
    <w:qFormat/>
    <w:uiPriority w:val="0"/>
    <w:rPr>
      <w:rFonts w:ascii="Times New Roman" w:hAnsi="Times New Roman" w:eastAsia="仿宋_GB2312" w:cs="Times New Roman"/>
      <w:kern w:val="2"/>
      <w:sz w:val="32"/>
      <w:szCs w:val="24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B3619-42C3-451C-B257-680251807C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298</Words>
  <Characters>312</Characters>
  <Paragraphs>86</Paragraphs>
  <TotalTime>17</TotalTime>
  <ScaleCrop>false</ScaleCrop>
  <LinksUpToDate>false</LinksUpToDate>
  <CharactersWithSpaces>534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2022-02-25T09:36:00Z</dcterms:created>
  <dc:creator>huangyan</dc:creator>
  <cp:lastModifiedBy>喵喵</cp:lastModifiedBy>
  <dcterms:modified xsi:type="dcterms:W3CDTF">2025-04-29T02:31:33Z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FFB5FEFA15CC48419D81D5E51C09A07A_13</vt:lpwstr>
  </property>
  <property fmtid="{D5CDD505-2E9C-101B-9397-08002B2CF9AE}" pid="4" name="KSOTemplateDocerSaveRecord">
    <vt:lpwstr>eyJoZGlkIjoiMTgzMTFmZjEyZWI5YTU1OGJmZjBmYzZkYWU4NmE1NjYiLCJ1c2VySWQiOiI0MTY0MDk3OTgifQ==</vt:lpwstr>
  </property>
</Properties>
</file>